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K i v o n a t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Dombrád Város Önkormányzat</w:t>
      </w:r>
      <w:r>
        <w:rPr>
          <w:b/>
        </w:rPr>
        <w:t>a</w:t>
      </w:r>
      <w:r w:rsidRPr="006D0F5B">
        <w:rPr>
          <w:b/>
        </w:rPr>
        <w:t xml:space="preserve"> Képviselő-testületének</w:t>
      </w:r>
      <w:r>
        <w:rPr>
          <w:b/>
        </w:rPr>
        <w:t xml:space="preserve"> </w:t>
      </w:r>
      <w:r w:rsidRPr="006D0F5B">
        <w:rPr>
          <w:b/>
        </w:rPr>
        <w:t>20</w:t>
      </w:r>
      <w:r>
        <w:rPr>
          <w:b/>
        </w:rPr>
        <w:t>2</w:t>
      </w:r>
      <w:r w:rsidR="00490E94">
        <w:rPr>
          <w:b/>
        </w:rPr>
        <w:t>3</w:t>
      </w:r>
      <w:r w:rsidRPr="006D0F5B">
        <w:rPr>
          <w:b/>
        </w:rPr>
        <w:t xml:space="preserve">. </w:t>
      </w:r>
      <w:r w:rsidR="008F3611">
        <w:rPr>
          <w:b/>
        </w:rPr>
        <w:t>dec</w:t>
      </w:r>
      <w:r w:rsidR="008B7F57">
        <w:rPr>
          <w:b/>
        </w:rPr>
        <w:t>ember</w:t>
      </w:r>
      <w:r w:rsidR="00B737F4">
        <w:rPr>
          <w:b/>
        </w:rPr>
        <w:t xml:space="preserve"> </w:t>
      </w:r>
      <w:r>
        <w:rPr>
          <w:b/>
        </w:rPr>
        <w:t xml:space="preserve">hó </w:t>
      </w:r>
      <w:r w:rsidR="008F3611">
        <w:rPr>
          <w:b/>
        </w:rPr>
        <w:t>1</w:t>
      </w:r>
      <w:r w:rsidR="007D31EB">
        <w:rPr>
          <w:b/>
        </w:rPr>
        <w:t>9</w:t>
      </w:r>
      <w:r>
        <w:rPr>
          <w:b/>
        </w:rPr>
        <w:t>-</w:t>
      </w:r>
      <w:r w:rsidR="008B7F57">
        <w:rPr>
          <w:b/>
        </w:rPr>
        <w:t>é</w:t>
      </w:r>
      <w:r>
        <w:rPr>
          <w:b/>
        </w:rPr>
        <w:t>n</w:t>
      </w:r>
      <w:r w:rsidRPr="006D0F5B">
        <w:rPr>
          <w:b/>
        </w:rPr>
        <w:t xml:space="preserve"> megtartott </w:t>
      </w:r>
      <w:r w:rsidR="003E0F96">
        <w:rPr>
          <w:b/>
        </w:rPr>
        <w:t>nyilvános</w:t>
      </w:r>
      <w:r>
        <w:rPr>
          <w:b/>
        </w:rPr>
        <w:t xml:space="preserve"> ü</w:t>
      </w:r>
      <w:r w:rsidRPr="006D0F5B">
        <w:rPr>
          <w:b/>
        </w:rPr>
        <w:t>lésének jegyzőkönyvéből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--------------------------------------------------------------------------------------------------------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 xml:space="preserve">Dombrád Város Önkormányzata 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>Képviselő-testületének</w:t>
      </w:r>
    </w:p>
    <w:p w:rsidR="00FC32C2" w:rsidRDefault="00B737F4" w:rsidP="00FC32C2">
      <w:pPr>
        <w:jc w:val="center"/>
        <w:rPr>
          <w:b/>
        </w:rPr>
      </w:pPr>
      <w:r>
        <w:rPr>
          <w:b/>
        </w:rPr>
        <w:t>1</w:t>
      </w:r>
      <w:r w:rsidR="009C4BF0">
        <w:rPr>
          <w:b/>
        </w:rPr>
        <w:t>6</w:t>
      </w:r>
      <w:r w:rsidR="00226771">
        <w:rPr>
          <w:b/>
        </w:rPr>
        <w:t>1</w:t>
      </w:r>
      <w:r w:rsidR="00FC32C2" w:rsidRPr="0083181D">
        <w:rPr>
          <w:b/>
        </w:rPr>
        <w:t>/202</w:t>
      </w:r>
      <w:r w:rsidR="00490E94">
        <w:rPr>
          <w:b/>
        </w:rPr>
        <w:t>3</w:t>
      </w:r>
      <w:r w:rsidR="00833FA9">
        <w:rPr>
          <w:b/>
        </w:rPr>
        <w:t>.(</w:t>
      </w:r>
      <w:r>
        <w:rPr>
          <w:b/>
        </w:rPr>
        <w:t>X</w:t>
      </w:r>
      <w:r w:rsidR="008F3611">
        <w:rPr>
          <w:b/>
        </w:rPr>
        <w:t>I</w:t>
      </w:r>
      <w:r w:rsidR="008B7F57">
        <w:rPr>
          <w:b/>
        </w:rPr>
        <w:t>I</w:t>
      </w:r>
      <w:r w:rsidR="00691A85">
        <w:rPr>
          <w:b/>
        </w:rPr>
        <w:t>.</w:t>
      </w:r>
      <w:r w:rsidR="008F3611">
        <w:rPr>
          <w:b/>
        </w:rPr>
        <w:t>1</w:t>
      </w:r>
      <w:r w:rsidR="007D31EB">
        <w:rPr>
          <w:b/>
        </w:rPr>
        <w:t>9</w:t>
      </w:r>
      <w:r w:rsidR="00FC32C2" w:rsidRPr="0083181D">
        <w:rPr>
          <w:b/>
        </w:rPr>
        <w:t>.) önkormányzati határozata</w:t>
      </w:r>
    </w:p>
    <w:p w:rsidR="00153D27" w:rsidRDefault="00153D27" w:rsidP="00FC32C2">
      <w:pPr>
        <w:jc w:val="center"/>
        <w:rPr>
          <w:b/>
        </w:rPr>
      </w:pPr>
    </w:p>
    <w:p w:rsidR="00797FA2" w:rsidRDefault="00797FA2" w:rsidP="00FC32C2">
      <w:pPr>
        <w:jc w:val="center"/>
        <w:rPr>
          <w:b/>
        </w:rPr>
      </w:pPr>
      <w:bookmarkStart w:id="0" w:name="_GoBack"/>
      <w:bookmarkEnd w:id="0"/>
    </w:p>
    <w:p w:rsidR="00797FA2" w:rsidRDefault="00797FA2" w:rsidP="00797FA2">
      <w:pPr>
        <w:widowControl w:val="0"/>
        <w:jc w:val="center"/>
      </w:pPr>
      <w:r>
        <w:rPr>
          <w:b/>
          <w:lang w:eastAsia="zh-CN" w:bidi="hi-IN"/>
        </w:rPr>
        <w:t>A Művelődési Ház és Könyvtár 2024. évi munkatervének elfogadásáról</w:t>
      </w:r>
    </w:p>
    <w:p w:rsidR="00797FA2" w:rsidRDefault="00797FA2" w:rsidP="00797FA2">
      <w:pPr>
        <w:widowControl w:val="0"/>
        <w:rPr>
          <w:b/>
          <w:color w:val="FF0000"/>
          <w:lang w:eastAsia="zh-CN" w:bidi="hi-IN"/>
        </w:rPr>
      </w:pPr>
    </w:p>
    <w:p w:rsidR="00797FA2" w:rsidRDefault="00797FA2" w:rsidP="00797FA2">
      <w:pPr>
        <w:widowControl w:val="0"/>
        <w:rPr>
          <w:b/>
          <w:color w:val="FF0000"/>
          <w:lang w:eastAsia="zh-CN" w:bidi="hi-IN"/>
        </w:rPr>
      </w:pPr>
    </w:p>
    <w:p w:rsidR="00797FA2" w:rsidRDefault="00797FA2" w:rsidP="00797FA2">
      <w:pPr>
        <w:widowControl w:val="0"/>
        <w:rPr>
          <w:b/>
          <w:lang w:eastAsia="zh-CN" w:bidi="hi-IN"/>
        </w:rPr>
      </w:pPr>
      <w:r>
        <w:rPr>
          <w:b/>
          <w:lang w:eastAsia="zh-CN" w:bidi="hi-IN"/>
        </w:rPr>
        <w:t>A Képviselő-testület</w:t>
      </w:r>
    </w:p>
    <w:p w:rsidR="00797FA2" w:rsidRDefault="00797FA2" w:rsidP="00797FA2">
      <w:pPr>
        <w:widowControl w:val="0"/>
        <w:rPr>
          <w:lang w:eastAsia="zh-CN" w:bidi="hi-IN"/>
        </w:rPr>
      </w:pPr>
    </w:p>
    <w:p w:rsidR="00797FA2" w:rsidRDefault="00797FA2" w:rsidP="00797FA2">
      <w:pPr>
        <w:widowControl w:val="0"/>
        <w:jc w:val="both"/>
      </w:pPr>
      <w:proofErr w:type="gramStart"/>
      <w:r>
        <w:rPr>
          <w:lang w:eastAsia="zh-CN" w:bidi="hi-IN"/>
        </w:rPr>
        <w:t>feladatkörében</w:t>
      </w:r>
      <w:proofErr w:type="gramEnd"/>
      <w:r>
        <w:rPr>
          <w:lang w:eastAsia="zh-CN" w:bidi="hi-IN"/>
        </w:rPr>
        <w:t xml:space="preserve"> eljárva a Dombrádért Együtt Nonprofit </w:t>
      </w:r>
      <w:proofErr w:type="spellStart"/>
      <w:r>
        <w:rPr>
          <w:lang w:eastAsia="zh-CN" w:bidi="hi-IN"/>
        </w:rPr>
        <w:t>Kft.-hez</w:t>
      </w:r>
      <w:proofErr w:type="spellEnd"/>
      <w:r>
        <w:rPr>
          <w:lang w:eastAsia="zh-CN" w:bidi="hi-IN"/>
        </w:rPr>
        <w:t xml:space="preserve"> tartozó Művelődési Ház és Könyvtár 2024. évi munkatervét teljes terjedelemben megismerte, azt a határozat melléklete szerinti tartalommal hagyja jóvá.</w:t>
      </w:r>
    </w:p>
    <w:p w:rsidR="00797FA2" w:rsidRDefault="00797FA2" w:rsidP="00797FA2">
      <w:pPr>
        <w:widowControl w:val="0"/>
        <w:jc w:val="both"/>
        <w:rPr>
          <w:lang w:eastAsia="zh-CN" w:bidi="hi-IN"/>
        </w:rPr>
      </w:pPr>
    </w:p>
    <w:p w:rsidR="00797FA2" w:rsidRDefault="00797FA2" w:rsidP="00797FA2">
      <w:pPr>
        <w:widowControl w:val="0"/>
        <w:jc w:val="both"/>
        <w:rPr>
          <w:lang w:eastAsia="zh-CN" w:bidi="hi-IN"/>
        </w:rPr>
      </w:pPr>
    </w:p>
    <w:p w:rsidR="00797FA2" w:rsidRDefault="00797FA2" w:rsidP="00797FA2">
      <w:pPr>
        <w:widowControl w:val="0"/>
        <w:jc w:val="both"/>
        <w:rPr>
          <w:lang w:eastAsia="zh-CN" w:bidi="hi-IN"/>
        </w:rPr>
      </w:pPr>
      <w:r>
        <w:rPr>
          <w:b/>
          <w:u w:val="single"/>
          <w:lang w:eastAsia="zh-CN" w:bidi="hi-IN"/>
        </w:rPr>
        <w:t>Felelős:</w:t>
      </w:r>
      <w:r>
        <w:rPr>
          <w:lang w:eastAsia="zh-CN" w:bidi="hi-IN"/>
        </w:rPr>
        <w:t xml:space="preserve"> Harsányi László polgármester</w:t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  <w:t xml:space="preserve"> </w:t>
      </w:r>
      <w:r>
        <w:rPr>
          <w:b/>
          <w:u w:val="single"/>
          <w:lang w:eastAsia="zh-CN" w:bidi="hi-IN"/>
        </w:rPr>
        <w:t>Határidő:</w:t>
      </w:r>
      <w:r>
        <w:rPr>
          <w:lang w:eastAsia="zh-CN" w:bidi="hi-IN"/>
        </w:rPr>
        <w:t xml:space="preserve"> folyamatos</w:t>
      </w:r>
    </w:p>
    <w:p w:rsidR="00797FA2" w:rsidRDefault="00797FA2" w:rsidP="00797FA2">
      <w:pPr>
        <w:widowControl w:val="0"/>
        <w:jc w:val="both"/>
        <w:rPr>
          <w:lang w:eastAsia="zh-CN" w:bidi="hi-IN"/>
        </w:rPr>
      </w:pPr>
      <w:r>
        <w:rPr>
          <w:lang w:eastAsia="zh-CN" w:bidi="hi-IN"/>
        </w:rPr>
        <w:t xml:space="preserve">              Puskás Róbert ügyvezető</w:t>
      </w:r>
    </w:p>
    <w:p w:rsidR="00797FA2" w:rsidRDefault="00797FA2" w:rsidP="00797FA2">
      <w:pPr>
        <w:widowControl w:val="0"/>
        <w:jc w:val="both"/>
        <w:rPr>
          <w:lang w:eastAsia="zh-CN" w:bidi="hi-IN"/>
        </w:rPr>
      </w:pPr>
    </w:p>
    <w:p w:rsidR="00797FA2" w:rsidRDefault="00797FA2" w:rsidP="00797FA2">
      <w:pPr>
        <w:widowControl w:val="0"/>
        <w:jc w:val="both"/>
        <w:rPr>
          <w:lang w:eastAsia="zh-CN" w:bidi="hi-IN"/>
        </w:rPr>
      </w:pPr>
    </w:p>
    <w:p w:rsidR="005C5E74" w:rsidRDefault="005C5E74" w:rsidP="00FC32C2">
      <w:pPr>
        <w:jc w:val="center"/>
        <w:rPr>
          <w:b/>
        </w:rPr>
      </w:pPr>
    </w:p>
    <w:p w:rsidR="00C57B2D" w:rsidRDefault="00C57B2D" w:rsidP="00C57B2D">
      <w:pPr>
        <w:jc w:val="center"/>
        <w:rPr>
          <w:b/>
        </w:rPr>
      </w:pPr>
    </w:p>
    <w:p w:rsidR="007075C8" w:rsidRDefault="007075C8" w:rsidP="00C57B2D">
      <w:pPr>
        <w:jc w:val="center"/>
        <w:rPr>
          <w:b/>
        </w:rPr>
      </w:pPr>
    </w:p>
    <w:p w:rsidR="00085E41" w:rsidRPr="0040301C" w:rsidRDefault="00085E41" w:rsidP="00085E41">
      <w:pPr>
        <w:jc w:val="center"/>
        <w:rPr>
          <w:b/>
        </w:rPr>
      </w:pPr>
    </w:p>
    <w:p w:rsidR="00085E41" w:rsidRPr="0040301C" w:rsidRDefault="00085E41" w:rsidP="00085E41">
      <w:pPr>
        <w:jc w:val="both"/>
      </w:pPr>
    </w:p>
    <w:p w:rsidR="00FC32C2" w:rsidRPr="0083181D" w:rsidRDefault="00FC32C2" w:rsidP="00E5565E">
      <w:pPr>
        <w:ind w:firstLine="708"/>
        <w:jc w:val="both"/>
        <w:rPr>
          <w:b/>
        </w:rPr>
      </w:pPr>
      <w:r w:rsidRPr="0083181D">
        <w:t>Harsányi László s.k.</w:t>
      </w:r>
      <w:r w:rsidRPr="0083181D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0F7329" w:rsidRPr="0083181D">
        <w:t xml:space="preserve">Dr. Nagy Dóra </w:t>
      </w:r>
      <w:r w:rsidRPr="0083181D">
        <w:t>s.k.</w:t>
      </w:r>
    </w:p>
    <w:p w:rsidR="00FC32C2" w:rsidRPr="0083181D" w:rsidRDefault="00FC32C2" w:rsidP="00FC32C2">
      <w:pPr>
        <w:jc w:val="both"/>
      </w:pPr>
      <w:r w:rsidRPr="0083181D">
        <w:t xml:space="preserve">             </w:t>
      </w:r>
      <w:r w:rsidR="009460A6">
        <w:t xml:space="preserve">    </w:t>
      </w:r>
      <w:proofErr w:type="gramStart"/>
      <w:r w:rsidRPr="0083181D">
        <w:t>polgármester</w:t>
      </w:r>
      <w:proofErr w:type="gramEnd"/>
      <w:r w:rsidRPr="0083181D">
        <w:t xml:space="preserve">                                                                           </w:t>
      </w:r>
      <w:r w:rsidR="000F7329" w:rsidRPr="0083181D">
        <w:t xml:space="preserve">   </w:t>
      </w:r>
      <w:r w:rsidR="009460A6">
        <w:tab/>
        <w:t xml:space="preserve">   </w:t>
      </w:r>
      <w:r w:rsidR="000F7329" w:rsidRPr="0083181D">
        <w:t xml:space="preserve"> </w:t>
      </w:r>
      <w:r w:rsidRPr="0083181D">
        <w:t xml:space="preserve">    jegyző</w:t>
      </w:r>
    </w:p>
    <w:p w:rsidR="00FC32C2" w:rsidRPr="0083181D" w:rsidRDefault="00FC32C2" w:rsidP="00FC32C2">
      <w:pPr>
        <w:pBdr>
          <w:bottom w:val="single" w:sz="6" w:space="1" w:color="auto"/>
        </w:pBdr>
        <w:jc w:val="both"/>
      </w:pPr>
    </w:p>
    <w:p w:rsidR="00FC32C2" w:rsidRDefault="00FC32C2" w:rsidP="00FC32C2">
      <w:pPr>
        <w:jc w:val="both"/>
      </w:pPr>
      <w:r w:rsidRPr="0083181D">
        <w:t>D o m b r á d, 202</w:t>
      </w:r>
      <w:r w:rsidR="00490E94">
        <w:t>3</w:t>
      </w:r>
      <w:r w:rsidR="000628ED">
        <w:t xml:space="preserve">. </w:t>
      </w:r>
      <w:r w:rsidR="008F3611">
        <w:t>dec</w:t>
      </w:r>
      <w:r w:rsidR="008B7F57">
        <w:t xml:space="preserve">ember </w:t>
      </w:r>
      <w:r w:rsidR="008F3611">
        <w:t>19</w:t>
      </w:r>
      <w:r w:rsidR="00B737F4">
        <w:t>.</w:t>
      </w:r>
    </w:p>
    <w:p w:rsidR="00925F33" w:rsidRDefault="00925F33" w:rsidP="00FC32C2">
      <w:pPr>
        <w:jc w:val="both"/>
      </w:pPr>
    </w:p>
    <w:p w:rsidR="00526DAA" w:rsidRDefault="00526DAA" w:rsidP="00FC32C2">
      <w:pPr>
        <w:jc w:val="both"/>
      </w:pPr>
    </w:p>
    <w:p w:rsidR="00526DAA" w:rsidRDefault="00526DAA" w:rsidP="00FC32C2">
      <w:pPr>
        <w:jc w:val="both"/>
      </w:pPr>
    </w:p>
    <w:p w:rsidR="00FC32C2" w:rsidRDefault="00FC32C2" w:rsidP="00FC32C2">
      <w:pPr>
        <w:ind w:left="2124" w:firstLine="708"/>
        <w:jc w:val="both"/>
      </w:pPr>
      <w:r w:rsidRPr="0083181D">
        <w:t>A kivonat hiteléül:</w:t>
      </w:r>
    </w:p>
    <w:p w:rsidR="00BF2DC5" w:rsidRDefault="00BF2DC5" w:rsidP="00FC32C2">
      <w:pPr>
        <w:ind w:left="2124" w:firstLine="708"/>
        <w:jc w:val="both"/>
      </w:pPr>
    </w:p>
    <w:p w:rsidR="00BF2DC5" w:rsidRDefault="00BF2DC5" w:rsidP="00FC32C2">
      <w:pPr>
        <w:ind w:left="2124" w:firstLine="708"/>
        <w:jc w:val="both"/>
      </w:pPr>
    </w:p>
    <w:p w:rsidR="00757124" w:rsidRDefault="00757124" w:rsidP="00FC32C2">
      <w:pPr>
        <w:ind w:left="2124" w:firstLine="708"/>
        <w:jc w:val="both"/>
      </w:pPr>
    </w:p>
    <w:p w:rsidR="00FC32C2" w:rsidRPr="0083181D" w:rsidRDefault="00FC32C2" w:rsidP="00FC32C2">
      <w:pPr>
        <w:jc w:val="both"/>
      </w:pPr>
      <w:r w:rsidRPr="0083181D">
        <w:t xml:space="preserve">       </w:t>
      </w:r>
      <w:r w:rsidRPr="0083181D">
        <w:tab/>
      </w:r>
      <w:r w:rsidRPr="0083181D">
        <w:tab/>
        <w:t xml:space="preserve">                                                            </w:t>
      </w:r>
      <w:r w:rsidRPr="0083181D">
        <w:tab/>
        <w:t xml:space="preserve">     </w:t>
      </w:r>
      <w:r w:rsidRPr="0083181D">
        <w:tab/>
      </w:r>
      <w:proofErr w:type="spellStart"/>
      <w:r w:rsidR="00E9465A" w:rsidRPr="0083181D">
        <w:t>Ignéczi</w:t>
      </w:r>
      <w:proofErr w:type="spellEnd"/>
      <w:r w:rsidRPr="0083181D">
        <w:t xml:space="preserve"> Zsuzsanna Judit</w:t>
      </w:r>
    </w:p>
    <w:p w:rsidR="004B6CAA" w:rsidRDefault="00FC32C2" w:rsidP="00AC0346">
      <w:pPr>
        <w:ind w:firstLine="360"/>
        <w:jc w:val="both"/>
      </w:pPr>
      <w:r w:rsidRPr="0083181D">
        <w:t xml:space="preserve">                               </w:t>
      </w:r>
      <w:r w:rsidRPr="0083181D">
        <w:tab/>
      </w:r>
      <w:r w:rsidRPr="0083181D">
        <w:tab/>
      </w:r>
      <w:r w:rsidRPr="0083181D">
        <w:tab/>
        <w:t xml:space="preserve">        </w:t>
      </w:r>
      <w:r w:rsidRPr="0083181D">
        <w:tab/>
      </w:r>
      <w:r w:rsidRPr="0083181D">
        <w:tab/>
      </w:r>
      <w:r w:rsidRPr="0083181D">
        <w:tab/>
        <w:t xml:space="preserve">       </w:t>
      </w:r>
      <w:proofErr w:type="gramStart"/>
      <w:r w:rsidRPr="0083181D">
        <w:t>hatósági</w:t>
      </w:r>
      <w:proofErr w:type="gramEnd"/>
      <w:r w:rsidRPr="0083181D">
        <w:t xml:space="preserve"> ügyintéző</w:t>
      </w:r>
    </w:p>
    <w:p w:rsidR="00085E41" w:rsidRDefault="00085E41" w:rsidP="00AC0346">
      <w:pPr>
        <w:ind w:firstLine="360"/>
        <w:jc w:val="both"/>
      </w:pPr>
    </w:p>
    <w:p w:rsidR="00085E41" w:rsidRDefault="00085E41" w:rsidP="00AC0346">
      <w:pPr>
        <w:ind w:firstLine="360"/>
        <w:jc w:val="both"/>
      </w:pPr>
    </w:p>
    <w:p w:rsidR="00085E41" w:rsidRDefault="00085E41" w:rsidP="00AC0346">
      <w:pPr>
        <w:ind w:firstLine="360"/>
        <w:jc w:val="both"/>
      </w:pPr>
    </w:p>
    <w:p w:rsidR="00085E41" w:rsidRDefault="00085E41" w:rsidP="00AC0346">
      <w:pPr>
        <w:ind w:firstLine="360"/>
        <w:jc w:val="both"/>
      </w:pPr>
    </w:p>
    <w:sectPr w:rsidR="00085E41" w:rsidSect="008B7DAB">
      <w:footerReference w:type="even" r:id="rId8"/>
      <w:footerReference w:type="default" r:id="rId9"/>
      <w:pgSz w:w="11910" w:h="16840"/>
      <w:pgMar w:top="1320" w:right="1300" w:bottom="940" w:left="1100" w:header="0" w:footer="67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479" w:rsidRDefault="00CE3479">
      <w:r>
        <w:separator/>
      </w:r>
    </w:p>
  </w:endnote>
  <w:endnote w:type="continuationSeparator" w:id="0">
    <w:p w:rsidR="00CE3479" w:rsidRDefault="00CE3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5020503060202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45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797FA2">
      <w:rPr>
        <w:rStyle w:val="Oldalszm"/>
        <w:noProof/>
      </w:rPr>
      <w:t>1</w: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479" w:rsidRDefault="00CE3479">
      <w:r>
        <w:separator/>
      </w:r>
    </w:p>
  </w:footnote>
  <w:footnote w:type="continuationSeparator" w:id="0">
    <w:p w:rsidR="00CE3479" w:rsidRDefault="00CE34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2F10EC0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709"/>
        </w:tabs>
        <w:ind w:left="1380" w:hanging="360"/>
      </w:pPr>
      <w:rPr>
        <w:rFonts w:ascii="Wingdings" w:hAnsi="Wingdings" w:cs="Times New Roman" w:hint="default"/>
        <w:sz w:val="24"/>
        <w:szCs w:val="24"/>
      </w:r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  <w:sz w:val="24"/>
        <w:szCs w:val="24"/>
      </w:r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cs="Wingdings" w:hint="default"/>
        <w:szCs w:val="24"/>
      </w:rPr>
    </w:lvl>
  </w:abstractNum>
  <w:abstractNum w:abstractNumId="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Cs w:val="24"/>
      </w:rPr>
    </w:lvl>
  </w:abstractNum>
  <w:abstractNum w:abstractNumId="9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44101F6"/>
    <w:multiLevelType w:val="multilevel"/>
    <w:tmpl w:val="D1BCAE3C"/>
    <w:styleLink w:val="WW8Num311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 w15:restartNumberingAfterBreak="0">
    <w:nsid w:val="40F23E53"/>
    <w:multiLevelType w:val="hybridMultilevel"/>
    <w:tmpl w:val="C304F4CE"/>
    <w:lvl w:ilvl="0" w:tplc="3ECA460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91481CA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D603CE"/>
    <w:multiLevelType w:val="multilevel"/>
    <w:tmpl w:val="6CF8E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2259C9"/>
    <w:multiLevelType w:val="hybridMultilevel"/>
    <w:tmpl w:val="73BC62B0"/>
    <w:lvl w:ilvl="0" w:tplc="E3E67CC8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6D1D05"/>
    <w:multiLevelType w:val="hybridMultilevel"/>
    <w:tmpl w:val="BB8C6D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6241D87"/>
    <w:multiLevelType w:val="hybridMultilevel"/>
    <w:tmpl w:val="44BAF350"/>
    <w:lvl w:ilvl="0" w:tplc="205CE468">
      <w:start w:val="1"/>
      <w:numFmt w:val="decimal"/>
      <w:pStyle w:val="Cmsor41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A4D3B69"/>
    <w:multiLevelType w:val="hybridMultilevel"/>
    <w:tmpl w:val="75BC52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95448D"/>
    <w:multiLevelType w:val="multilevel"/>
    <w:tmpl w:val="40D8F06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10"/>
  </w:num>
  <w:num w:numId="2">
    <w:abstractNumId w:val="15"/>
  </w:num>
  <w:num w:numId="3">
    <w:abstractNumId w:val="15"/>
    <w:lvlOverride w:ilvl="0">
      <w:startOverride w:val="1"/>
    </w:lvlOverride>
  </w:num>
  <w:num w:numId="4">
    <w:abstractNumId w:val="11"/>
  </w:num>
  <w:num w:numId="5">
    <w:abstractNumId w:val="13"/>
  </w:num>
  <w:num w:numId="6">
    <w:abstractNumId w:val="14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C0F"/>
    <w:rsid w:val="00002CE6"/>
    <w:rsid w:val="000046C7"/>
    <w:rsid w:val="0000607D"/>
    <w:rsid w:val="00011EB1"/>
    <w:rsid w:val="00014296"/>
    <w:rsid w:val="000151C1"/>
    <w:rsid w:val="00016773"/>
    <w:rsid w:val="00017509"/>
    <w:rsid w:val="000209E3"/>
    <w:rsid w:val="00021170"/>
    <w:rsid w:val="00021AF8"/>
    <w:rsid w:val="00024BDE"/>
    <w:rsid w:val="00024C91"/>
    <w:rsid w:val="00025FBE"/>
    <w:rsid w:val="00026EED"/>
    <w:rsid w:val="000319E0"/>
    <w:rsid w:val="00031E7A"/>
    <w:rsid w:val="00033C3F"/>
    <w:rsid w:val="00037FF4"/>
    <w:rsid w:val="00044258"/>
    <w:rsid w:val="00044AF6"/>
    <w:rsid w:val="00045C01"/>
    <w:rsid w:val="00046FA1"/>
    <w:rsid w:val="00047A65"/>
    <w:rsid w:val="000506D6"/>
    <w:rsid w:val="00051A8C"/>
    <w:rsid w:val="00053220"/>
    <w:rsid w:val="000563D4"/>
    <w:rsid w:val="00057354"/>
    <w:rsid w:val="00057774"/>
    <w:rsid w:val="00062400"/>
    <w:rsid w:val="000628ED"/>
    <w:rsid w:val="00063501"/>
    <w:rsid w:val="00067AC0"/>
    <w:rsid w:val="0007070A"/>
    <w:rsid w:val="00070BEB"/>
    <w:rsid w:val="000739DB"/>
    <w:rsid w:val="000749A5"/>
    <w:rsid w:val="00075496"/>
    <w:rsid w:val="0007593C"/>
    <w:rsid w:val="000762E2"/>
    <w:rsid w:val="00085E41"/>
    <w:rsid w:val="0009067D"/>
    <w:rsid w:val="0009166C"/>
    <w:rsid w:val="00094797"/>
    <w:rsid w:val="00095ADC"/>
    <w:rsid w:val="000A1215"/>
    <w:rsid w:val="000A23A4"/>
    <w:rsid w:val="000A2BB3"/>
    <w:rsid w:val="000A4294"/>
    <w:rsid w:val="000A5952"/>
    <w:rsid w:val="000B4600"/>
    <w:rsid w:val="000B5973"/>
    <w:rsid w:val="000C1956"/>
    <w:rsid w:val="000C3EA3"/>
    <w:rsid w:val="000D3EAE"/>
    <w:rsid w:val="000D5577"/>
    <w:rsid w:val="000D6554"/>
    <w:rsid w:val="000D6856"/>
    <w:rsid w:val="000D6DA6"/>
    <w:rsid w:val="000E21BE"/>
    <w:rsid w:val="000E33CF"/>
    <w:rsid w:val="000E4279"/>
    <w:rsid w:val="000E4F77"/>
    <w:rsid w:val="000E679D"/>
    <w:rsid w:val="000F0CD9"/>
    <w:rsid w:val="000F11C0"/>
    <w:rsid w:val="000F2D35"/>
    <w:rsid w:val="000F3875"/>
    <w:rsid w:val="000F448A"/>
    <w:rsid w:val="000F4BAB"/>
    <w:rsid w:val="000F4D08"/>
    <w:rsid w:val="000F6153"/>
    <w:rsid w:val="000F7091"/>
    <w:rsid w:val="000F7329"/>
    <w:rsid w:val="00100A8C"/>
    <w:rsid w:val="00104C2E"/>
    <w:rsid w:val="00107FA6"/>
    <w:rsid w:val="00110FDE"/>
    <w:rsid w:val="00112CD9"/>
    <w:rsid w:val="001148F6"/>
    <w:rsid w:val="001207DC"/>
    <w:rsid w:val="001218E7"/>
    <w:rsid w:val="00132FC5"/>
    <w:rsid w:val="001332D4"/>
    <w:rsid w:val="0013432C"/>
    <w:rsid w:val="001362F6"/>
    <w:rsid w:val="001432DE"/>
    <w:rsid w:val="00143F43"/>
    <w:rsid w:val="00145877"/>
    <w:rsid w:val="00146CEB"/>
    <w:rsid w:val="001507EE"/>
    <w:rsid w:val="00150DA4"/>
    <w:rsid w:val="00153D27"/>
    <w:rsid w:val="00157026"/>
    <w:rsid w:val="00157C74"/>
    <w:rsid w:val="001612A1"/>
    <w:rsid w:val="001674A9"/>
    <w:rsid w:val="00170E9C"/>
    <w:rsid w:val="00175CC2"/>
    <w:rsid w:val="00176889"/>
    <w:rsid w:val="00180AD0"/>
    <w:rsid w:val="00180DED"/>
    <w:rsid w:val="0018294D"/>
    <w:rsid w:val="00182A4D"/>
    <w:rsid w:val="00182E5F"/>
    <w:rsid w:val="001855B2"/>
    <w:rsid w:val="001A14E7"/>
    <w:rsid w:val="001A2B0D"/>
    <w:rsid w:val="001A6258"/>
    <w:rsid w:val="001A73E4"/>
    <w:rsid w:val="001B0085"/>
    <w:rsid w:val="001B1DF1"/>
    <w:rsid w:val="001B35BA"/>
    <w:rsid w:val="001B7753"/>
    <w:rsid w:val="001B7BA3"/>
    <w:rsid w:val="001C3218"/>
    <w:rsid w:val="001C7A26"/>
    <w:rsid w:val="001D0636"/>
    <w:rsid w:val="001D2EC8"/>
    <w:rsid w:val="001D3B1C"/>
    <w:rsid w:val="001E0235"/>
    <w:rsid w:val="001E0379"/>
    <w:rsid w:val="001E135E"/>
    <w:rsid w:val="001E2FA4"/>
    <w:rsid w:val="001E6565"/>
    <w:rsid w:val="001F795C"/>
    <w:rsid w:val="00200800"/>
    <w:rsid w:val="00204AF9"/>
    <w:rsid w:val="002053E2"/>
    <w:rsid w:val="00207A0B"/>
    <w:rsid w:val="0021231D"/>
    <w:rsid w:val="0021344B"/>
    <w:rsid w:val="00220BB3"/>
    <w:rsid w:val="00221BC2"/>
    <w:rsid w:val="00221DF7"/>
    <w:rsid w:val="00222988"/>
    <w:rsid w:val="00222DCA"/>
    <w:rsid w:val="0022461C"/>
    <w:rsid w:val="002265D8"/>
    <w:rsid w:val="00226771"/>
    <w:rsid w:val="00231098"/>
    <w:rsid w:val="00236833"/>
    <w:rsid w:val="00240A6F"/>
    <w:rsid w:val="00242BA5"/>
    <w:rsid w:val="00245FDB"/>
    <w:rsid w:val="002505B6"/>
    <w:rsid w:val="00255AD7"/>
    <w:rsid w:val="002640A2"/>
    <w:rsid w:val="002641EB"/>
    <w:rsid w:val="002661D6"/>
    <w:rsid w:val="0026658D"/>
    <w:rsid w:val="00270F9B"/>
    <w:rsid w:val="0027483F"/>
    <w:rsid w:val="00275F1E"/>
    <w:rsid w:val="002775CC"/>
    <w:rsid w:val="00281D73"/>
    <w:rsid w:val="002821D4"/>
    <w:rsid w:val="0029159C"/>
    <w:rsid w:val="0029305B"/>
    <w:rsid w:val="0029389E"/>
    <w:rsid w:val="00294B58"/>
    <w:rsid w:val="00295864"/>
    <w:rsid w:val="00295A12"/>
    <w:rsid w:val="002A10CD"/>
    <w:rsid w:val="002A13A1"/>
    <w:rsid w:val="002A1B19"/>
    <w:rsid w:val="002A3E32"/>
    <w:rsid w:val="002A44E2"/>
    <w:rsid w:val="002A5197"/>
    <w:rsid w:val="002B3782"/>
    <w:rsid w:val="002B49EA"/>
    <w:rsid w:val="002B5DC6"/>
    <w:rsid w:val="002C3390"/>
    <w:rsid w:val="002D3403"/>
    <w:rsid w:val="002D79A7"/>
    <w:rsid w:val="002E0781"/>
    <w:rsid w:val="002E4C78"/>
    <w:rsid w:val="002E7D34"/>
    <w:rsid w:val="002F2CB5"/>
    <w:rsid w:val="002F3409"/>
    <w:rsid w:val="002F3490"/>
    <w:rsid w:val="002F3B7B"/>
    <w:rsid w:val="002F43F6"/>
    <w:rsid w:val="00303F23"/>
    <w:rsid w:val="0031008B"/>
    <w:rsid w:val="003102BF"/>
    <w:rsid w:val="00311D1E"/>
    <w:rsid w:val="003128CD"/>
    <w:rsid w:val="00313175"/>
    <w:rsid w:val="00313C13"/>
    <w:rsid w:val="00315954"/>
    <w:rsid w:val="003160C0"/>
    <w:rsid w:val="00317DB8"/>
    <w:rsid w:val="00323156"/>
    <w:rsid w:val="003237D2"/>
    <w:rsid w:val="0032465E"/>
    <w:rsid w:val="00324F53"/>
    <w:rsid w:val="00325CD9"/>
    <w:rsid w:val="00330E39"/>
    <w:rsid w:val="00331088"/>
    <w:rsid w:val="00332924"/>
    <w:rsid w:val="003367A4"/>
    <w:rsid w:val="0033698F"/>
    <w:rsid w:val="00346664"/>
    <w:rsid w:val="00346C95"/>
    <w:rsid w:val="00346D77"/>
    <w:rsid w:val="00347693"/>
    <w:rsid w:val="0035285C"/>
    <w:rsid w:val="00353785"/>
    <w:rsid w:val="00355448"/>
    <w:rsid w:val="00355894"/>
    <w:rsid w:val="003561BC"/>
    <w:rsid w:val="00362D61"/>
    <w:rsid w:val="00367302"/>
    <w:rsid w:val="00367A4E"/>
    <w:rsid w:val="003721AD"/>
    <w:rsid w:val="0037297B"/>
    <w:rsid w:val="00376A49"/>
    <w:rsid w:val="0038307B"/>
    <w:rsid w:val="0038326A"/>
    <w:rsid w:val="00386735"/>
    <w:rsid w:val="0038705D"/>
    <w:rsid w:val="00391BA3"/>
    <w:rsid w:val="003936FE"/>
    <w:rsid w:val="003944A6"/>
    <w:rsid w:val="00396BAC"/>
    <w:rsid w:val="00396FE4"/>
    <w:rsid w:val="003974A1"/>
    <w:rsid w:val="003A147C"/>
    <w:rsid w:val="003A16C5"/>
    <w:rsid w:val="003A2196"/>
    <w:rsid w:val="003A2934"/>
    <w:rsid w:val="003A362E"/>
    <w:rsid w:val="003A7DC9"/>
    <w:rsid w:val="003B0766"/>
    <w:rsid w:val="003B0869"/>
    <w:rsid w:val="003B74F1"/>
    <w:rsid w:val="003B7914"/>
    <w:rsid w:val="003B7BAF"/>
    <w:rsid w:val="003D35FD"/>
    <w:rsid w:val="003D3B60"/>
    <w:rsid w:val="003D77BF"/>
    <w:rsid w:val="003E0F96"/>
    <w:rsid w:val="003E2D73"/>
    <w:rsid w:val="003F06F0"/>
    <w:rsid w:val="003F29D0"/>
    <w:rsid w:val="003F3FF9"/>
    <w:rsid w:val="00401E17"/>
    <w:rsid w:val="00404D15"/>
    <w:rsid w:val="00406415"/>
    <w:rsid w:val="004119F0"/>
    <w:rsid w:val="00417EC2"/>
    <w:rsid w:val="00421704"/>
    <w:rsid w:val="0042377A"/>
    <w:rsid w:val="004253A5"/>
    <w:rsid w:val="004313BF"/>
    <w:rsid w:val="00431D79"/>
    <w:rsid w:val="00431E7D"/>
    <w:rsid w:val="004326DD"/>
    <w:rsid w:val="00434529"/>
    <w:rsid w:val="00435689"/>
    <w:rsid w:val="00435D17"/>
    <w:rsid w:val="004360B4"/>
    <w:rsid w:val="00440088"/>
    <w:rsid w:val="00441D37"/>
    <w:rsid w:val="004523D3"/>
    <w:rsid w:val="00452B75"/>
    <w:rsid w:val="00454D33"/>
    <w:rsid w:val="00455CE0"/>
    <w:rsid w:val="00455E78"/>
    <w:rsid w:val="004602EC"/>
    <w:rsid w:val="00462D91"/>
    <w:rsid w:val="004647AA"/>
    <w:rsid w:val="00464D86"/>
    <w:rsid w:val="0046626F"/>
    <w:rsid w:val="004701CF"/>
    <w:rsid w:val="004701FE"/>
    <w:rsid w:val="004709BF"/>
    <w:rsid w:val="0047386C"/>
    <w:rsid w:val="00474449"/>
    <w:rsid w:val="00474AAC"/>
    <w:rsid w:val="00475CE6"/>
    <w:rsid w:val="00476C1D"/>
    <w:rsid w:val="00480D22"/>
    <w:rsid w:val="00481312"/>
    <w:rsid w:val="004846A2"/>
    <w:rsid w:val="00485DA6"/>
    <w:rsid w:val="00487CAA"/>
    <w:rsid w:val="00490E94"/>
    <w:rsid w:val="00491013"/>
    <w:rsid w:val="0049112F"/>
    <w:rsid w:val="0049229E"/>
    <w:rsid w:val="00493435"/>
    <w:rsid w:val="004935F5"/>
    <w:rsid w:val="004975A4"/>
    <w:rsid w:val="004A2B6B"/>
    <w:rsid w:val="004A3DF5"/>
    <w:rsid w:val="004A6CC9"/>
    <w:rsid w:val="004B06C1"/>
    <w:rsid w:val="004B0B5C"/>
    <w:rsid w:val="004B1FDB"/>
    <w:rsid w:val="004B4392"/>
    <w:rsid w:val="004B5C77"/>
    <w:rsid w:val="004B622A"/>
    <w:rsid w:val="004B6CAA"/>
    <w:rsid w:val="004B72B7"/>
    <w:rsid w:val="004B7B33"/>
    <w:rsid w:val="004C2446"/>
    <w:rsid w:val="004C26CE"/>
    <w:rsid w:val="004C6C22"/>
    <w:rsid w:val="004C75C5"/>
    <w:rsid w:val="004C7928"/>
    <w:rsid w:val="004D23CA"/>
    <w:rsid w:val="004D2DF2"/>
    <w:rsid w:val="004D3418"/>
    <w:rsid w:val="004E03DE"/>
    <w:rsid w:val="004E2BDD"/>
    <w:rsid w:val="004E499E"/>
    <w:rsid w:val="004E5968"/>
    <w:rsid w:val="004E59FD"/>
    <w:rsid w:val="004E5D6A"/>
    <w:rsid w:val="004E6773"/>
    <w:rsid w:val="004F0A09"/>
    <w:rsid w:val="004F2F1D"/>
    <w:rsid w:val="004F5180"/>
    <w:rsid w:val="004F7096"/>
    <w:rsid w:val="0050217F"/>
    <w:rsid w:val="00502AEF"/>
    <w:rsid w:val="00503B91"/>
    <w:rsid w:val="00507A38"/>
    <w:rsid w:val="00511086"/>
    <w:rsid w:val="005113BB"/>
    <w:rsid w:val="0051435C"/>
    <w:rsid w:val="005148C9"/>
    <w:rsid w:val="005158EA"/>
    <w:rsid w:val="005177D4"/>
    <w:rsid w:val="0052309F"/>
    <w:rsid w:val="00523598"/>
    <w:rsid w:val="00526DAA"/>
    <w:rsid w:val="00527451"/>
    <w:rsid w:val="005300E3"/>
    <w:rsid w:val="00535086"/>
    <w:rsid w:val="00537F62"/>
    <w:rsid w:val="00542C1D"/>
    <w:rsid w:val="005543C2"/>
    <w:rsid w:val="00556BCF"/>
    <w:rsid w:val="00560F80"/>
    <w:rsid w:val="005623A2"/>
    <w:rsid w:val="005636C2"/>
    <w:rsid w:val="005637FA"/>
    <w:rsid w:val="00565582"/>
    <w:rsid w:val="005712B3"/>
    <w:rsid w:val="005718B2"/>
    <w:rsid w:val="00572E66"/>
    <w:rsid w:val="0057547C"/>
    <w:rsid w:val="005801A9"/>
    <w:rsid w:val="00580BED"/>
    <w:rsid w:val="00581431"/>
    <w:rsid w:val="00584372"/>
    <w:rsid w:val="00584796"/>
    <w:rsid w:val="00585309"/>
    <w:rsid w:val="00594B9E"/>
    <w:rsid w:val="00594C02"/>
    <w:rsid w:val="00594F6D"/>
    <w:rsid w:val="0059515D"/>
    <w:rsid w:val="00595C07"/>
    <w:rsid w:val="005A235B"/>
    <w:rsid w:val="005A3BAC"/>
    <w:rsid w:val="005A6DB1"/>
    <w:rsid w:val="005A77B4"/>
    <w:rsid w:val="005B19EA"/>
    <w:rsid w:val="005B4772"/>
    <w:rsid w:val="005B556E"/>
    <w:rsid w:val="005B6383"/>
    <w:rsid w:val="005C3981"/>
    <w:rsid w:val="005C5D52"/>
    <w:rsid w:val="005C5E74"/>
    <w:rsid w:val="005C63EE"/>
    <w:rsid w:val="005C75C4"/>
    <w:rsid w:val="005C7D10"/>
    <w:rsid w:val="005C7DA6"/>
    <w:rsid w:val="005D5E4E"/>
    <w:rsid w:val="005D652E"/>
    <w:rsid w:val="005D6A89"/>
    <w:rsid w:val="005E18C5"/>
    <w:rsid w:val="005E214C"/>
    <w:rsid w:val="005F045C"/>
    <w:rsid w:val="005F0AFA"/>
    <w:rsid w:val="005F0D66"/>
    <w:rsid w:val="005F2824"/>
    <w:rsid w:val="005F336E"/>
    <w:rsid w:val="005F5EE9"/>
    <w:rsid w:val="005F7181"/>
    <w:rsid w:val="00601039"/>
    <w:rsid w:val="00606166"/>
    <w:rsid w:val="00606C39"/>
    <w:rsid w:val="006103F9"/>
    <w:rsid w:val="006116F9"/>
    <w:rsid w:val="0061235E"/>
    <w:rsid w:val="00613560"/>
    <w:rsid w:val="006137F0"/>
    <w:rsid w:val="00613836"/>
    <w:rsid w:val="00615B7D"/>
    <w:rsid w:val="00617FBC"/>
    <w:rsid w:val="00620331"/>
    <w:rsid w:val="00620EB1"/>
    <w:rsid w:val="00622A53"/>
    <w:rsid w:val="006309AE"/>
    <w:rsid w:val="00630E5A"/>
    <w:rsid w:val="00633519"/>
    <w:rsid w:val="00633946"/>
    <w:rsid w:val="00633BB3"/>
    <w:rsid w:val="00636E21"/>
    <w:rsid w:val="006423F4"/>
    <w:rsid w:val="006439B7"/>
    <w:rsid w:val="00645C4F"/>
    <w:rsid w:val="0065206F"/>
    <w:rsid w:val="006526FC"/>
    <w:rsid w:val="006635B9"/>
    <w:rsid w:val="00663AD1"/>
    <w:rsid w:val="00666835"/>
    <w:rsid w:val="006668A2"/>
    <w:rsid w:val="006714C0"/>
    <w:rsid w:val="006726E0"/>
    <w:rsid w:val="0067425C"/>
    <w:rsid w:val="006743A8"/>
    <w:rsid w:val="00675E1E"/>
    <w:rsid w:val="0067723A"/>
    <w:rsid w:val="0068255E"/>
    <w:rsid w:val="00684AD6"/>
    <w:rsid w:val="00687F04"/>
    <w:rsid w:val="006906A5"/>
    <w:rsid w:val="00690BAB"/>
    <w:rsid w:val="00690CB9"/>
    <w:rsid w:val="00690E9B"/>
    <w:rsid w:val="00691A85"/>
    <w:rsid w:val="00691C07"/>
    <w:rsid w:val="00692FA2"/>
    <w:rsid w:val="006941B5"/>
    <w:rsid w:val="00694A25"/>
    <w:rsid w:val="00695C13"/>
    <w:rsid w:val="00697AA0"/>
    <w:rsid w:val="006A2012"/>
    <w:rsid w:val="006A3350"/>
    <w:rsid w:val="006A36F1"/>
    <w:rsid w:val="006A4DA8"/>
    <w:rsid w:val="006A7A9D"/>
    <w:rsid w:val="006B037D"/>
    <w:rsid w:val="006B0A8C"/>
    <w:rsid w:val="006B4D13"/>
    <w:rsid w:val="006B6838"/>
    <w:rsid w:val="006C0060"/>
    <w:rsid w:val="006C42F8"/>
    <w:rsid w:val="006C661F"/>
    <w:rsid w:val="006C67F8"/>
    <w:rsid w:val="006D1257"/>
    <w:rsid w:val="006D2A10"/>
    <w:rsid w:val="006D4717"/>
    <w:rsid w:val="006D50C9"/>
    <w:rsid w:val="006D545B"/>
    <w:rsid w:val="006D6D7A"/>
    <w:rsid w:val="006D71A9"/>
    <w:rsid w:val="006E07BF"/>
    <w:rsid w:val="006E0BC4"/>
    <w:rsid w:val="006E7A64"/>
    <w:rsid w:val="006F4C7B"/>
    <w:rsid w:val="007013FD"/>
    <w:rsid w:val="00701F9C"/>
    <w:rsid w:val="007059DD"/>
    <w:rsid w:val="00705DB8"/>
    <w:rsid w:val="00706399"/>
    <w:rsid w:val="007075C8"/>
    <w:rsid w:val="00707A99"/>
    <w:rsid w:val="0071392F"/>
    <w:rsid w:val="00714290"/>
    <w:rsid w:val="00715C10"/>
    <w:rsid w:val="00716DE9"/>
    <w:rsid w:val="0071717E"/>
    <w:rsid w:val="0071762C"/>
    <w:rsid w:val="00721603"/>
    <w:rsid w:val="007233EB"/>
    <w:rsid w:val="007248D9"/>
    <w:rsid w:val="00724A12"/>
    <w:rsid w:val="00730408"/>
    <w:rsid w:val="00730D4C"/>
    <w:rsid w:val="00735447"/>
    <w:rsid w:val="007356AF"/>
    <w:rsid w:val="00740185"/>
    <w:rsid w:val="007404D1"/>
    <w:rsid w:val="00745214"/>
    <w:rsid w:val="00746503"/>
    <w:rsid w:val="00752459"/>
    <w:rsid w:val="00754F4E"/>
    <w:rsid w:val="007558A1"/>
    <w:rsid w:val="00757124"/>
    <w:rsid w:val="00757F42"/>
    <w:rsid w:val="007602EB"/>
    <w:rsid w:val="00762072"/>
    <w:rsid w:val="00766095"/>
    <w:rsid w:val="00766AA9"/>
    <w:rsid w:val="00770CDE"/>
    <w:rsid w:val="007753F5"/>
    <w:rsid w:val="00777B9B"/>
    <w:rsid w:val="00781610"/>
    <w:rsid w:val="0079036F"/>
    <w:rsid w:val="0079124B"/>
    <w:rsid w:val="0079448F"/>
    <w:rsid w:val="007973F2"/>
    <w:rsid w:val="00797FA2"/>
    <w:rsid w:val="007A2F4E"/>
    <w:rsid w:val="007A4163"/>
    <w:rsid w:val="007A5656"/>
    <w:rsid w:val="007B6222"/>
    <w:rsid w:val="007B6436"/>
    <w:rsid w:val="007B7D3C"/>
    <w:rsid w:val="007C3037"/>
    <w:rsid w:val="007C3FF6"/>
    <w:rsid w:val="007C60B0"/>
    <w:rsid w:val="007D08F1"/>
    <w:rsid w:val="007D0F2C"/>
    <w:rsid w:val="007D3137"/>
    <w:rsid w:val="007D31EB"/>
    <w:rsid w:val="007D7D63"/>
    <w:rsid w:val="007E05F2"/>
    <w:rsid w:val="007E17F2"/>
    <w:rsid w:val="007E33BF"/>
    <w:rsid w:val="007E33EB"/>
    <w:rsid w:val="007E4820"/>
    <w:rsid w:val="007E4B36"/>
    <w:rsid w:val="007E625C"/>
    <w:rsid w:val="007F0D96"/>
    <w:rsid w:val="007F167C"/>
    <w:rsid w:val="007F1852"/>
    <w:rsid w:val="007F416E"/>
    <w:rsid w:val="007F4B5A"/>
    <w:rsid w:val="007F4D13"/>
    <w:rsid w:val="007F536F"/>
    <w:rsid w:val="007F66D7"/>
    <w:rsid w:val="007F7AF2"/>
    <w:rsid w:val="008016E8"/>
    <w:rsid w:val="00803167"/>
    <w:rsid w:val="00803A2E"/>
    <w:rsid w:val="0080437C"/>
    <w:rsid w:val="0080452F"/>
    <w:rsid w:val="00805F0D"/>
    <w:rsid w:val="0080622D"/>
    <w:rsid w:val="00807E2D"/>
    <w:rsid w:val="0081073B"/>
    <w:rsid w:val="008107B3"/>
    <w:rsid w:val="008110C9"/>
    <w:rsid w:val="008132DE"/>
    <w:rsid w:val="0081475D"/>
    <w:rsid w:val="00815533"/>
    <w:rsid w:val="0081634F"/>
    <w:rsid w:val="00821195"/>
    <w:rsid w:val="00821A0B"/>
    <w:rsid w:val="00823C13"/>
    <w:rsid w:val="008249F5"/>
    <w:rsid w:val="00824B48"/>
    <w:rsid w:val="00825C27"/>
    <w:rsid w:val="00827F3C"/>
    <w:rsid w:val="00830DCA"/>
    <w:rsid w:val="008315C4"/>
    <w:rsid w:val="0083181D"/>
    <w:rsid w:val="0083188E"/>
    <w:rsid w:val="00833FA9"/>
    <w:rsid w:val="00835195"/>
    <w:rsid w:val="0083569D"/>
    <w:rsid w:val="008371EC"/>
    <w:rsid w:val="00837B03"/>
    <w:rsid w:val="008410F1"/>
    <w:rsid w:val="00841D26"/>
    <w:rsid w:val="00841F37"/>
    <w:rsid w:val="008476B8"/>
    <w:rsid w:val="00847B35"/>
    <w:rsid w:val="00850AB1"/>
    <w:rsid w:val="00851A07"/>
    <w:rsid w:val="00851BBE"/>
    <w:rsid w:val="00853C2F"/>
    <w:rsid w:val="008567AF"/>
    <w:rsid w:val="00856814"/>
    <w:rsid w:val="00860150"/>
    <w:rsid w:val="00860673"/>
    <w:rsid w:val="0086580A"/>
    <w:rsid w:val="00865B46"/>
    <w:rsid w:val="00866760"/>
    <w:rsid w:val="00870144"/>
    <w:rsid w:val="00874F66"/>
    <w:rsid w:val="0087592E"/>
    <w:rsid w:val="008769F0"/>
    <w:rsid w:val="008774CA"/>
    <w:rsid w:val="00880C5D"/>
    <w:rsid w:val="008811DA"/>
    <w:rsid w:val="0088143E"/>
    <w:rsid w:val="008859E3"/>
    <w:rsid w:val="008875A5"/>
    <w:rsid w:val="00887627"/>
    <w:rsid w:val="00890078"/>
    <w:rsid w:val="00891FE1"/>
    <w:rsid w:val="008928A0"/>
    <w:rsid w:val="0089496D"/>
    <w:rsid w:val="008963B5"/>
    <w:rsid w:val="008A00BC"/>
    <w:rsid w:val="008A0966"/>
    <w:rsid w:val="008A2BDA"/>
    <w:rsid w:val="008A3E8D"/>
    <w:rsid w:val="008A4A12"/>
    <w:rsid w:val="008A61E5"/>
    <w:rsid w:val="008A6230"/>
    <w:rsid w:val="008A68FA"/>
    <w:rsid w:val="008A72AF"/>
    <w:rsid w:val="008B7DAB"/>
    <w:rsid w:val="008B7F57"/>
    <w:rsid w:val="008C100F"/>
    <w:rsid w:val="008C2DCB"/>
    <w:rsid w:val="008C3D2F"/>
    <w:rsid w:val="008C55EF"/>
    <w:rsid w:val="008D15FC"/>
    <w:rsid w:val="008D29F9"/>
    <w:rsid w:val="008D4874"/>
    <w:rsid w:val="008D59E1"/>
    <w:rsid w:val="008E191C"/>
    <w:rsid w:val="008E38ED"/>
    <w:rsid w:val="008E4F0E"/>
    <w:rsid w:val="008E6697"/>
    <w:rsid w:val="008E6DC3"/>
    <w:rsid w:val="008F1DA3"/>
    <w:rsid w:val="008F227E"/>
    <w:rsid w:val="008F3611"/>
    <w:rsid w:val="008F4C3A"/>
    <w:rsid w:val="008F6311"/>
    <w:rsid w:val="008F6F6B"/>
    <w:rsid w:val="009009AB"/>
    <w:rsid w:val="00901EB9"/>
    <w:rsid w:val="00903F89"/>
    <w:rsid w:val="009053CB"/>
    <w:rsid w:val="009065A0"/>
    <w:rsid w:val="00907130"/>
    <w:rsid w:val="00907ABF"/>
    <w:rsid w:val="0091482F"/>
    <w:rsid w:val="00915F8A"/>
    <w:rsid w:val="00921A75"/>
    <w:rsid w:val="00922A1F"/>
    <w:rsid w:val="00923643"/>
    <w:rsid w:val="00925625"/>
    <w:rsid w:val="00925C99"/>
    <w:rsid w:val="00925F33"/>
    <w:rsid w:val="009304F3"/>
    <w:rsid w:val="009328E7"/>
    <w:rsid w:val="009349AC"/>
    <w:rsid w:val="00934AF9"/>
    <w:rsid w:val="00934E66"/>
    <w:rsid w:val="0094201A"/>
    <w:rsid w:val="0094403A"/>
    <w:rsid w:val="00945C04"/>
    <w:rsid w:val="009460A6"/>
    <w:rsid w:val="00947710"/>
    <w:rsid w:val="00950EC8"/>
    <w:rsid w:val="0095357C"/>
    <w:rsid w:val="00955DAB"/>
    <w:rsid w:val="009602BF"/>
    <w:rsid w:val="00962FA3"/>
    <w:rsid w:val="0096499F"/>
    <w:rsid w:val="009709E4"/>
    <w:rsid w:val="00970AC6"/>
    <w:rsid w:val="00973895"/>
    <w:rsid w:val="00980237"/>
    <w:rsid w:val="0098034A"/>
    <w:rsid w:val="00980462"/>
    <w:rsid w:val="00984112"/>
    <w:rsid w:val="00985E84"/>
    <w:rsid w:val="00990D90"/>
    <w:rsid w:val="00993A68"/>
    <w:rsid w:val="0099764F"/>
    <w:rsid w:val="00997E4C"/>
    <w:rsid w:val="009A0731"/>
    <w:rsid w:val="009A104B"/>
    <w:rsid w:val="009A5443"/>
    <w:rsid w:val="009A618D"/>
    <w:rsid w:val="009B0D73"/>
    <w:rsid w:val="009B5BC2"/>
    <w:rsid w:val="009B5F6F"/>
    <w:rsid w:val="009B69C7"/>
    <w:rsid w:val="009B6D20"/>
    <w:rsid w:val="009C0341"/>
    <w:rsid w:val="009C13E2"/>
    <w:rsid w:val="009C2E69"/>
    <w:rsid w:val="009C3997"/>
    <w:rsid w:val="009C4434"/>
    <w:rsid w:val="009C4BF0"/>
    <w:rsid w:val="009C5A1F"/>
    <w:rsid w:val="009C64E9"/>
    <w:rsid w:val="009C7B01"/>
    <w:rsid w:val="009D0816"/>
    <w:rsid w:val="009D3DF1"/>
    <w:rsid w:val="009D645D"/>
    <w:rsid w:val="009E44DF"/>
    <w:rsid w:val="009E46F8"/>
    <w:rsid w:val="009E4C2B"/>
    <w:rsid w:val="009E583E"/>
    <w:rsid w:val="009E61CF"/>
    <w:rsid w:val="009E7786"/>
    <w:rsid w:val="009F14CB"/>
    <w:rsid w:val="009F72E9"/>
    <w:rsid w:val="009F7C87"/>
    <w:rsid w:val="00A002AB"/>
    <w:rsid w:val="00A004CA"/>
    <w:rsid w:val="00A018CC"/>
    <w:rsid w:val="00A01E53"/>
    <w:rsid w:val="00A01FB3"/>
    <w:rsid w:val="00A02C2D"/>
    <w:rsid w:val="00A02E7E"/>
    <w:rsid w:val="00A05D2B"/>
    <w:rsid w:val="00A11521"/>
    <w:rsid w:val="00A1521C"/>
    <w:rsid w:val="00A16ABC"/>
    <w:rsid w:val="00A1772E"/>
    <w:rsid w:val="00A22278"/>
    <w:rsid w:val="00A2398A"/>
    <w:rsid w:val="00A23F94"/>
    <w:rsid w:val="00A24F29"/>
    <w:rsid w:val="00A32489"/>
    <w:rsid w:val="00A35873"/>
    <w:rsid w:val="00A35FA0"/>
    <w:rsid w:val="00A36C73"/>
    <w:rsid w:val="00A41617"/>
    <w:rsid w:val="00A44B6D"/>
    <w:rsid w:val="00A4596E"/>
    <w:rsid w:val="00A47DC1"/>
    <w:rsid w:val="00A52C70"/>
    <w:rsid w:val="00A56080"/>
    <w:rsid w:val="00A601B5"/>
    <w:rsid w:val="00A60F4C"/>
    <w:rsid w:val="00A66E49"/>
    <w:rsid w:val="00A7488F"/>
    <w:rsid w:val="00A75585"/>
    <w:rsid w:val="00A771FE"/>
    <w:rsid w:val="00A802B6"/>
    <w:rsid w:val="00A81579"/>
    <w:rsid w:val="00A81DE2"/>
    <w:rsid w:val="00A85C0C"/>
    <w:rsid w:val="00A901D8"/>
    <w:rsid w:val="00A91938"/>
    <w:rsid w:val="00A95CED"/>
    <w:rsid w:val="00A96855"/>
    <w:rsid w:val="00AA091F"/>
    <w:rsid w:val="00AA34DE"/>
    <w:rsid w:val="00AA473F"/>
    <w:rsid w:val="00AA783D"/>
    <w:rsid w:val="00AB1B31"/>
    <w:rsid w:val="00AB3C0F"/>
    <w:rsid w:val="00AB537C"/>
    <w:rsid w:val="00AB65E1"/>
    <w:rsid w:val="00AB76D3"/>
    <w:rsid w:val="00AB76DC"/>
    <w:rsid w:val="00AB7982"/>
    <w:rsid w:val="00AC0346"/>
    <w:rsid w:val="00AC1C69"/>
    <w:rsid w:val="00AC21DA"/>
    <w:rsid w:val="00AC7411"/>
    <w:rsid w:val="00AD04F4"/>
    <w:rsid w:val="00AD38F3"/>
    <w:rsid w:val="00AD440D"/>
    <w:rsid w:val="00AD4B87"/>
    <w:rsid w:val="00AD4C19"/>
    <w:rsid w:val="00AD6281"/>
    <w:rsid w:val="00AE0667"/>
    <w:rsid w:val="00AE18ED"/>
    <w:rsid w:val="00AE2C2A"/>
    <w:rsid w:val="00AE5D83"/>
    <w:rsid w:val="00AF11F0"/>
    <w:rsid w:val="00AF496D"/>
    <w:rsid w:val="00AF4B95"/>
    <w:rsid w:val="00B022AD"/>
    <w:rsid w:val="00B04F48"/>
    <w:rsid w:val="00B057E9"/>
    <w:rsid w:val="00B065E5"/>
    <w:rsid w:val="00B0664C"/>
    <w:rsid w:val="00B10721"/>
    <w:rsid w:val="00B15349"/>
    <w:rsid w:val="00B156FB"/>
    <w:rsid w:val="00B17267"/>
    <w:rsid w:val="00B22E3D"/>
    <w:rsid w:val="00B25521"/>
    <w:rsid w:val="00B25A28"/>
    <w:rsid w:val="00B3065E"/>
    <w:rsid w:val="00B31E06"/>
    <w:rsid w:val="00B324EA"/>
    <w:rsid w:val="00B3542C"/>
    <w:rsid w:val="00B36BD7"/>
    <w:rsid w:val="00B4045E"/>
    <w:rsid w:val="00B411F9"/>
    <w:rsid w:val="00B42240"/>
    <w:rsid w:val="00B42573"/>
    <w:rsid w:val="00B434A7"/>
    <w:rsid w:val="00B4488F"/>
    <w:rsid w:val="00B50B73"/>
    <w:rsid w:val="00B50F48"/>
    <w:rsid w:val="00B5146C"/>
    <w:rsid w:val="00B51497"/>
    <w:rsid w:val="00B539B5"/>
    <w:rsid w:val="00B56553"/>
    <w:rsid w:val="00B609E7"/>
    <w:rsid w:val="00B61539"/>
    <w:rsid w:val="00B63184"/>
    <w:rsid w:val="00B65998"/>
    <w:rsid w:val="00B67B48"/>
    <w:rsid w:val="00B70A56"/>
    <w:rsid w:val="00B70D67"/>
    <w:rsid w:val="00B70F0B"/>
    <w:rsid w:val="00B71D45"/>
    <w:rsid w:val="00B72EAC"/>
    <w:rsid w:val="00B7356C"/>
    <w:rsid w:val="00B737F4"/>
    <w:rsid w:val="00B754CB"/>
    <w:rsid w:val="00B82622"/>
    <w:rsid w:val="00B84B08"/>
    <w:rsid w:val="00B85EAC"/>
    <w:rsid w:val="00B91826"/>
    <w:rsid w:val="00B91C4D"/>
    <w:rsid w:val="00B91FB6"/>
    <w:rsid w:val="00B91FEB"/>
    <w:rsid w:val="00B934D8"/>
    <w:rsid w:val="00B9710D"/>
    <w:rsid w:val="00B97984"/>
    <w:rsid w:val="00BA080B"/>
    <w:rsid w:val="00BA1DA5"/>
    <w:rsid w:val="00BA75BC"/>
    <w:rsid w:val="00BA7CAD"/>
    <w:rsid w:val="00BB0983"/>
    <w:rsid w:val="00BB369E"/>
    <w:rsid w:val="00BB5C25"/>
    <w:rsid w:val="00BC166C"/>
    <w:rsid w:val="00BC2340"/>
    <w:rsid w:val="00BC26CB"/>
    <w:rsid w:val="00BC3536"/>
    <w:rsid w:val="00BC4AD8"/>
    <w:rsid w:val="00BC6F3B"/>
    <w:rsid w:val="00BD4A9F"/>
    <w:rsid w:val="00BD6B5E"/>
    <w:rsid w:val="00BE1E5E"/>
    <w:rsid w:val="00BE5375"/>
    <w:rsid w:val="00BF1EBB"/>
    <w:rsid w:val="00BF2DC5"/>
    <w:rsid w:val="00BF3AD9"/>
    <w:rsid w:val="00BF4D02"/>
    <w:rsid w:val="00C11294"/>
    <w:rsid w:val="00C14BE3"/>
    <w:rsid w:val="00C14E72"/>
    <w:rsid w:val="00C16BEB"/>
    <w:rsid w:val="00C2187B"/>
    <w:rsid w:val="00C23985"/>
    <w:rsid w:val="00C23E64"/>
    <w:rsid w:val="00C247C6"/>
    <w:rsid w:val="00C25C4F"/>
    <w:rsid w:val="00C26E48"/>
    <w:rsid w:val="00C27DF9"/>
    <w:rsid w:val="00C30C41"/>
    <w:rsid w:val="00C320C4"/>
    <w:rsid w:val="00C33ECF"/>
    <w:rsid w:val="00C40678"/>
    <w:rsid w:val="00C40702"/>
    <w:rsid w:val="00C43FBB"/>
    <w:rsid w:val="00C44595"/>
    <w:rsid w:val="00C44984"/>
    <w:rsid w:val="00C44A3D"/>
    <w:rsid w:val="00C539F2"/>
    <w:rsid w:val="00C56F29"/>
    <w:rsid w:val="00C56FDA"/>
    <w:rsid w:val="00C57B2D"/>
    <w:rsid w:val="00C60A85"/>
    <w:rsid w:val="00C61308"/>
    <w:rsid w:val="00C63A4E"/>
    <w:rsid w:val="00C72697"/>
    <w:rsid w:val="00C77F1D"/>
    <w:rsid w:val="00C80367"/>
    <w:rsid w:val="00C823BD"/>
    <w:rsid w:val="00C8341E"/>
    <w:rsid w:val="00C83F2C"/>
    <w:rsid w:val="00C846F3"/>
    <w:rsid w:val="00C91054"/>
    <w:rsid w:val="00C93CCA"/>
    <w:rsid w:val="00CA0CB7"/>
    <w:rsid w:val="00CA3C1E"/>
    <w:rsid w:val="00CA56F3"/>
    <w:rsid w:val="00CA6A1E"/>
    <w:rsid w:val="00CA71A0"/>
    <w:rsid w:val="00CB0DA2"/>
    <w:rsid w:val="00CB4AAD"/>
    <w:rsid w:val="00CB5FB0"/>
    <w:rsid w:val="00CB6612"/>
    <w:rsid w:val="00CC1E03"/>
    <w:rsid w:val="00CC28E2"/>
    <w:rsid w:val="00CC5282"/>
    <w:rsid w:val="00CC5DE9"/>
    <w:rsid w:val="00CC7FD2"/>
    <w:rsid w:val="00CD1DC9"/>
    <w:rsid w:val="00CD1FBB"/>
    <w:rsid w:val="00CD5649"/>
    <w:rsid w:val="00CD5861"/>
    <w:rsid w:val="00CD628C"/>
    <w:rsid w:val="00CE1CD9"/>
    <w:rsid w:val="00CE3479"/>
    <w:rsid w:val="00CE36F6"/>
    <w:rsid w:val="00CE4F0F"/>
    <w:rsid w:val="00CE5D45"/>
    <w:rsid w:val="00D0084C"/>
    <w:rsid w:val="00D00B3E"/>
    <w:rsid w:val="00D01417"/>
    <w:rsid w:val="00D032F8"/>
    <w:rsid w:val="00D03403"/>
    <w:rsid w:val="00D104CA"/>
    <w:rsid w:val="00D12567"/>
    <w:rsid w:val="00D14BD8"/>
    <w:rsid w:val="00D170BB"/>
    <w:rsid w:val="00D17D17"/>
    <w:rsid w:val="00D22053"/>
    <w:rsid w:val="00D40289"/>
    <w:rsid w:val="00D40677"/>
    <w:rsid w:val="00D414FF"/>
    <w:rsid w:val="00D419D6"/>
    <w:rsid w:val="00D42461"/>
    <w:rsid w:val="00D43691"/>
    <w:rsid w:val="00D439C5"/>
    <w:rsid w:val="00D441E1"/>
    <w:rsid w:val="00D45139"/>
    <w:rsid w:val="00D467EF"/>
    <w:rsid w:val="00D515D1"/>
    <w:rsid w:val="00D53B5F"/>
    <w:rsid w:val="00D53BB1"/>
    <w:rsid w:val="00D55D08"/>
    <w:rsid w:val="00D6090C"/>
    <w:rsid w:val="00D63D01"/>
    <w:rsid w:val="00D6537F"/>
    <w:rsid w:val="00D6649F"/>
    <w:rsid w:val="00D67A02"/>
    <w:rsid w:val="00D707B5"/>
    <w:rsid w:val="00D72A04"/>
    <w:rsid w:val="00D7320A"/>
    <w:rsid w:val="00D746BA"/>
    <w:rsid w:val="00D77971"/>
    <w:rsid w:val="00D826AF"/>
    <w:rsid w:val="00D827D7"/>
    <w:rsid w:val="00D840BC"/>
    <w:rsid w:val="00D85DF1"/>
    <w:rsid w:val="00DA113B"/>
    <w:rsid w:val="00DA2650"/>
    <w:rsid w:val="00DA2F7F"/>
    <w:rsid w:val="00DA6F31"/>
    <w:rsid w:val="00DB28AF"/>
    <w:rsid w:val="00DB721A"/>
    <w:rsid w:val="00DB74F5"/>
    <w:rsid w:val="00DC07A6"/>
    <w:rsid w:val="00DC1AEE"/>
    <w:rsid w:val="00DC2E78"/>
    <w:rsid w:val="00DC5D81"/>
    <w:rsid w:val="00DC6973"/>
    <w:rsid w:val="00DC7D44"/>
    <w:rsid w:val="00DD2B0D"/>
    <w:rsid w:val="00DD38B2"/>
    <w:rsid w:val="00DE049C"/>
    <w:rsid w:val="00DE07CE"/>
    <w:rsid w:val="00DE3529"/>
    <w:rsid w:val="00DE36E0"/>
    <w:rsid w:val="00DE7FCD"/>
    <w:rsid w:val="00DF38D1"/>
    <w:rsid w:val="00DF46C0"/>
    <w:rsid w:val="00DF5F22"/>
    <w:rsid w:val="00E01F09"/>
    <w:rsid w:val="00E0615D"/>
    <w:rsid w:val="00E06857"/>
    <w:rsid w:val="00E074E8"/>
    <w:rsid w:val="00E1005D"/>
    <w:rsid w:val="00E105DD"/>
    <w:rsid w:val="00E12FD5"/>
    <w:rsid w:val="00E130A6"/>
    <w:rsid w:val="00E16246"/>
    <w:rsid w:val="00E16A65"/>
    <w:rsid w:val="00E24EEE"/>
    <w:rsid w:val="00E250A5"/>
    <w:rsid w:val="00E25A8A"/>
    <w:rsid w:val="00E27DF0"/>
    <w:rsid w:val="00E30143"/>
    <w:rsid w:val="00E30E76"/>
    <w:rsid w:val="00E31D04"/>
    <w:rsid w:val="00E32639"/>
    <w:rsid w:val="00E32B9D"/>
    <w:rsid w:val="00E3377F"/>
    <w:rsid w:val="00E339E4"/>
    <w:rsid w:val="00E405E4"/>
    <w:rsid w:val="00E47FDA"/>
    <w:rsid w:val="00E50879"/>
    <w:rsid w:val="00E5143E"/>
    <w:rsid w:val="00E51CEA"/>
    <w:rsid w:val="00E51F75"/>
    <w:rsid w:val="00E5482F"/>
    <w:rsid w:val="00E5565E"/>
    <w:rsid w:val="00E56ABF"/>
    <w:rsid w:val="00E64FBB"/>
    <w:rsid w:val="00E659A9"/>
    <w:rsid w:val="00E65F18"/>
    <w:rsid w:val="00E7049D"/>
    <w:rsid w:val="00E73A8E"/>
    <w:rsid w:val="00E73E9B"/>
    <w:rsid w:val="00E76732"/>
    <w:rsid w:val="00E77801"/>
    <w:rsid w:val="00E8033D"/>
    <w:rsid w:val="00E80F28"/>
    <w:rsid w:val="00E81854"/>
    <w:rsid w:val="00E92DA9"/>
    <w:rsid w:val="00E93DA0"/>
    <w:rsid w:val="00E943E3"/>
    <w:rsid w:val="00E9465A"/>
    <w:rsid w:val="00E95E01"/>
    <w:rsid w:val="00E97851"/>
    <w:rsid w:val="00EA13C3"/>
    <w:rsid w:val="00EA2DC5"/>
    <w:rsid w:val="00EB0906"/>
    <w:rsid w:val="00EB4D91"/>
    <w:rsid w:val="00EB6A11"/>
    <w:rsid w:val="00EB7BC8"/>
    <w:rsid w:val="00EC295E"/>
    <w:rsid w:val="00EC2C90"/>
    <w:rsid w:val="00EC3FDF"/>
    <w:rsid w:val="00ED1805"/>
    <w:rsid w:val="00ED2E1D"/>
    <w:rsid w:val="00ED7FA8"/>
    <w:rsid w:val="00EE3858"/>
    <w:rsid w:val="00EE45BE"/>
    <w:rsid w:val="00EE658C"/>
    <w:rsid w:val="00EF01C0"/>
    <w:rsid w:val="00EF03EB"/>
    <w:rsid w:val="00EF0AAD"/>
    <w:rsid w:val="00EF696C"/>
    <w:rsid w:val="00EF7ADD"/>
    <w:rsid w:val="00F00D0E"/>
    <w:rsid w:val="00F014AF"/>
    <w:rsid w:val="00F02E54"/>
    <w:rsid w:val="00F0311B"/>
    <w:rsid w:val="00F04BD6"/>
    <w:rsid w:val="00F061FE"/>
    <w:rsid w:val="00F064E7"/>
    <w:rsid w:val="00F06FF3"/>
    <w:rsid w:val="00F1441E"/>
    <w:rsid w:val="00F171F4"/>
    <w:rsid w:val="00F213DA"/>
    <w:rsid w:val="00F24B84"/>
    <w:rsid w:val="00F30296"/>
    <w:rsid w:val="00F31F63"/>
    <w:rsid w:val="00F3277C"/>
    <w:rsid w:val="00F32905"/>
    <w:rsid w:val="00F40C2E"/>
    <w:rsid w:val="00F40F2E"/>
    <w:rsid w:val="00F44E8C"/>
    <w:rsid w:val="00F4741D"/>
    <w:rsid w:val="00F5009B"/>
    <w:rsid w:val="00F51E3B"/>
    <w:rsid w:val="00F5323F"/>
    <w:rsid w:val="00F55194"/>
    <w:rsid w:val="00F56F80"/>
    <w:rsid w:val="00F64563"/>
    <w:rsid w:val="00F6492B"/>
    <w:rsid w:val="00F649B4"/>
    <w:rsid w:val="00F663B6"/>
    <w:rsid w:val="00F70632"/>
    <w:rsid w:val="00F70BE6"/>
    <w:rsid w:val="00F7276D"/>
    <w:rsid w:val="00F7305C"/>
    <w:rsid w:val="00F755B6"/>
    <w:rsid w:val="00F76538"/>
    <w:rsid w:val="00F80722"/>
    <w:rsid w:val="00F83181"/>
    <w:rsid w:val="00F83264"/>
    <w:rsid w:val="00F83F83"/>
    <w:rsid w:val="00F841A3"/>
    <w:rsid w:val="00F8475F"/>
    <w:rsid w:val="00F848A8"/>
    <w:rsid w:val="00F90DE3"/>
    <w:rsid w:val="00F912FF"/>
    <w:rsid w:val="00F97983"/>
    <w:rsid w:val="00FA1203"/>
    <w:rsid w:val="00FA1796"/>
    <w:rsid w:val="00FA1CA1"/>
    <w:rsid w:val="00FA3689"/>
    <w:rsid w:val="00FA37AF"/>
    <w:rsid w:val="00FA4F84"/>
    <w:rsid w:val="00FA62F9"/>
    <w:rsid w:val="00FB080A"/>
    <w:rsid w:val="00FB1E36"/>
    <w:rsid w:val="00FB31BE"/>
    <w:rsid w:val="00FB4C7A"/>
    <w:rsid w:val="00FB4E65"/>
    <w:rsid w:val="00FB5A26"/>
    <w:rsid w:val="00FB608B"/>
    <w:rsid w:val="00FB76F2"/>
    <w:rsid w:val="00FB7E79"/>
    <w:rsid w:val="00FC1EC0"/>
    <w:rsid w:val="00FC24FC"/>
    <w:rsid w:val="00FC2E71"/>
    <w:rsid w:val="00FC32C2"/>
    <w:rsid w:val="00FC3BE5"/>
    <w:rsid w:val="00FC4E52"/>
    <w:rsid w:val="00FC552C"/>
    <w:rsid w:val="00FC7BAA"/>
    <w:rsid w:val="00FD0223"/>
    <w:rsid w:val="00FD0B7C"/>
    <w:rsid w:val="00FD2B71"/>
    <w:rsid w:val="00FD59E3"/>
    <w:rsid w:val="00FD5AD6"/>
    <w:rsid w:val="00FD5BA4"/>
    <w:rsid w:val="00FD6778"/>
    <w:rsid w:val="00FD740D"/>
    <w:rsid w:val="00FE27B0"/>
    <w:rsid w:val="00FE4E41"/>
    <w:rsid w:val="00FE55D5"/>
    <w:rsid w:val="00FE678C"/>
    <w:rsid w:val="00FF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FDE1FD-91A4-426F-BF39-F1B1E616A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3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1"/>
    <w:qFormat/>
    <w:rsid w:val="00AA473F"/>
    <w:pPr>
      <w:widowControl w:val="0"/>
      <w:autoSpaceDE w:val="0"/>
      <w:autoSpaceDN w:val="0"/>
      <w:ind w:left="318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AB3C0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B3C0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B3C0F"/>
  </w:style>
  <w:style w:type="table" w:styleId="Rcsostblzat">
    <w:name w:val="Table Grid"/>
    <w:basedOn w:val="Normltblzat"/>
    <w:rsid w:val="00AB3C0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A625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625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Felsorolas1,Rendezetlen lista IN-EX,List Paragraph à moi,Welt L Char,Welt L,Bullet List,FooterText,numbered,Paragraphe de liste1,Bulletr List Paragraph,列出段落,列出段落1,Listeafsnit1,Parágrafo da Lista1,List Paragraph2,List Paragraph21"/>
    <w:basedOn w:val="Norml"/>
    <w:link w:val="ListaszerbekezdsChar"/>
    <w:uiPriority w:val="34"/>
    <w:qFormat/>
    <w:rsid w:val="00AD440D"/>
    <w:pPr>
      <w:ind w:left="720"/>
      <w:contextualSpacing/>
    </w:pPr>
  </w:style>
  <w:style w:type="paragraph" w:customStyle="1" w:styleId="Standard">
    <w:name w:val="Standard"/>
    <w:rsid w:val="00AD440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311">
    <w:name w:val="WW8Num311"/>
    <w:basedOn w:val="Nemlista"/>
    <w:rsid w:val="00AD440D"/>
    <w:pPr>
      <w:numPr>
        <w:numId w:val="1"/>
      </w:numPr>
    </w:pPr>
  </w:style>
  <w:style w:type="paragraph" w:styleId="Szvegtrzs">
    <w:name w:val="Body Text"/>
    <w:basedOn w:val="Norml"/>
    <w:link w:val="SzvegtrzsChar"/>
    <w:uiPriority w:val="1"/>
    <w:unhideWhenUsed/>
    <w:qFormat/>
    <w:rsid w:val="0091482F"/>
    <w:pPr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uiPriority w:val="1"/>
    <w:rsid w:val="0091482F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istaszerbekezdsChar">
    <w:name w:val="Listaszerű bekezdés Char"/>
    <w:aliases w:val="Felsorolas1 Char,Rendezetlen lista IN-EX Char,List Paragraph à moi Char,Welt L Char Char,Welt L Char1,Bullet List Char,FooterText Char,numbered Char,Paragraphe de liste1 Char,Bulletr List Paragraph Char,列出段落 Char,列出段落1 Char"/>
    <w:link w:val="Listaszerbekezds"/>
    <w:uiPriority w:val="34"/>
    <w:qFormat/>
    <w:rsid w:val="00AB65E1"/>
  </w:style>
  <w:style w:type="paragraph" w:styleId="Lbjegyzetszveg">
    <w:name w:val="footnote text"/>
    <w:basedOn w:val="Norml"/>
    <w:link w:val="LbjegyzetszvegChar"/>
    <w:uiPriority w:val="99"/>
    <w:rsid w:val="00D1256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D1256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-karakterek">
    <w:name w:val="Lábjegyzet-karakterek"/>
    <w:rsid w:val="00D12567"/>
    <w:rPr>
      <w:vertAlign w:val="superscript"/>
    </w:rPr>
  </w:style>
  <w:style w:type="paragraph" w:customStyle="1" w:styleId="Listaszerbekezds1">
    <w:name w:val="Listaszerű bekezdés1"/>
    <w:rsid w:val="003B7914"/>
    <w:pPr>
      <w:widowControl w:val="0"/>
      <w:suppressAutoHyphens/>
      <w:spacing w:after="0" w:line="100" w:lineRule="atLeast"/>
      <w:ind w:left="720"/>
      <w:jc w:val="both"/>
    </w:pPr>
    <w:rPr>
      <w:rFonts w:ascii="Calibri" w:eastAsia="Arial Unicode MS" w:hAnsi="Calibri" w:cs="font345"/>
      <w:kern w:val="1"/>
      <w:lang w:eastAsia="ar-SA"/>
    </w:rPr>
  </w:style>
  <w:style w:type="paragraph" w:styleId="NormlWeb">
    <w:name w:val="Normal (Web)"/>
    <w:basedOn w:val="Norml"/>
    <w:uiPriority w:val="99"/>
    <w:rsid w:val="001332D4"/>
    <w:pPr>
      <w:spacing w:before="100" w:beforeAutospacing="1" w:after="100" w:afterAutospacing="1"/>
    </w:pPr>
  </w:style>
  <w:style w:type="table" w:customStyle="1" w:styleId="Rcsostblzat1">
    <w:name w:val="Rácsos táblázat1"/>
    <w:basedOn w:val="Normltblzat"/>
    <w:next w:val="Rcsostblzat"/>
    <w:rsid w:val="00A36C7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1"/>
    <w:rsid w:val="00AA473F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A47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link w:val="CmChar"/>
    <w:uiPriority w:val="1"/>
    <w:qFormat/>
    <w:rsid w:val="00AA473F"/>
    <w:pPr>
      <w:widowControl w:val="0"/>
      <w:autoSpaceDE w:val="0"/>
      <w:autoSpaceDN w:val="0"/>
      <w:spacing w:line="413" w:lineRule="exact"/>
      <w:ind w:left="2018" w:hanging="363"/>
    </w:pPr>
    <w:rPr>
      <w:b/>
      <w:bCs/>
      <w:sz w:val="36"/>
      <w:szCs w:val="36"/>
    </w:rPr>
  </w:style>
  <w:style w:type="character" w:customStyle="1" w:styleId="CmChar">
    <w:name w:val="Cím Char"/>
    <w:basedOn w:val="Bekezdsalapbettpusa"/>
    <w:link w:val="Cm"/>
    <w:uiPriority w:val="1"/>
    <w:rsid w:val="00AA473F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TableParagraph">
    <w:name w:val="Table Paragraph"/>
    <w:basedOn w:val="Norml"/>
    <w:uiPriority w:val="1"/>
    <w:qFormat/>
    <w:rsid w:val="00AA473F"/>
    <w:pPr>
      <w:widowControl w:val="0"/>
      <w:autoSpaceDE w:val="0"/>
      <w:autoSpaceDN w:val="0"/>
    </w:pPr>
  </w:style>
  <w:style w:type="character" w:styleId="Hiperhivatkozs">
    <w:name w:val="Hyperlink"/>
    <w:basedOn w:val="Bekezdsalapbettpusa"/>
    <w:uiPriority w:val="99"/>
    <w:unhideWhenUsed/>
    <w:rsid w:val="00AA473F"/>
    <w:rPr>
      <w:color w:val="0563C1" w:themeColor="hyperlink"/>
      <w:u w:val="single"/>
    </w:rPr>
  </w:style>
  <w:style w:type="paragraph" w:styleId="Szvegtrzsbehzssal">
    <w:name w:val="Body Text Indent"/>
    <w:basedOn w:val="Norml"/>
    <w:link w:val="SzvegtrzsbehzssalChar"/>
    <w:unhideWhenUsed/>
    <w:rsid w:val="00866760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866760"/>
  </w:style>
  <w:style w:type="paragraph" w:styleId="Alcm">
    <w:name w:val="Subtitle"/>
    <w:basedOn w:val="Norml"/>
    <w:next w:val="Norml"/>
    <w:link w:val="AlcmChar"/>
    <w:qFormat/>
    <w:rsid w:val="00C539F2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rFonts w:ascii="Calibri Light" w:hAnsi="Calibri Light"/>
    </w:rPr>
  </w:style>
  <w:style w:type="character" w:customStyle="1" w:styleId="AlcmChar">
    <w:name w:val="Alcím Char"/>
    <w:basedOn w:val="Bekezdsalapbettpusa"/>
    <w:link w:val="Alcm"/>
    <w:rsid w:val="00C539F2"/>
    <w:rPr>
      <w:rFonts w:ascii="Calibri Light" w:eastAsia="Times New Roman" w:hAnsi="Calibri Light" w:cs="Times New Roman"/>
      <w:sz w:val="24"/>
      <w:szCs w:val="24"/>
      <w:lang w:eastAsia="hu-HU"/>
    </w:rPr>
  </w:style>
  <w:style w:type="character" w:styleId="Kiemels2">
    <w:name w:val="Strong"/>
    <w:basedOn w:val="Bekezdsalapbettpusa"/>
    <w:qFormat/>
    <w:rsid w:val="00313175"/>
    <w:rPr>
      <w:b/>
      <w:bCs/>
    </w:rPr>
  </w:style>
  <w:style w:type="character" w:styleId="Lbjegyzet-hivatkozs">
    <w:name w:val="footnote reference"/>
    <w:semiHidden/>
    <w:rsid w:val="00D170BB"/>
    <w:rPr>
      <w:vertAlign w:val="superscript"/>
    </w:rPr>
  </w:style>
  <w:style w:type="paragraph" w:customStyle="1" w:styleId="Default">
    <w:name w:val="Default"/>
    <w:rsid w:val="005C7D10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Char">
    <w:name w:val="Char"/>
    <w:basedOn w:val="Norml"/>
    <w:rsid w:val="00F144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0">
    <w:name w:val="Char"/>
    <w:basedOn w:val="Norml"/>
    <w:rsid w:val="003870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714290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714290"/>
  </w:style>
  <w:style w:type="paragraph" w:customStyle="1" w:styleId="Cmsor41">
    <w:name w:val="Címsor 41"/>
    <w:basedOn w:val="Cmsor1"/>
    <w:next w:val="Norml"/>
    <w:uiPriority w:val="9"/>
    <w:unhideWhenUsed/>
    <w:qFormat/>
    <w:rsid w:val="000749A5"/>
    <w:pPr>
      <w:widowControl/>
      <w:numPr>
        <w:numId w:val="2"/>
      </w:numPr>
      <w:tabs>
        <w:tab w:val="num" w:pos="360"/>
      </w:tabs>
      <w:autoSpaceDE/>
      <w:autoSpaceDN/>
      <w:ind w:left="0" w:firstLine="0"/>
      <w:contextualSpacing/>
      <w:jc w:val="both"/>
      <w:outlineLvl w:val="3"/>
    </w:pPr>
    <w:rPr>
      <w:rFonts w:ascii="Arial" w:eastAsia="Calibri" w:hAnsi="Arial" w:cs="Arial"/>
      <w:b w:val="0"/>
      <w:bCs w:val="0"/>
      <w:u w:val="single"/>
      <w:lang w:eastAsia="en-US"/>
    </w:rPr>
  </w:style>
  <w:style w:type="paragraph" w:customStyle="1" w:styleId="Char1">
    <w:name w:val="Char"/>
    <w:basedOn w:val="Norml"/>
    <w:rsid w:val="00E27DF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2">
    <w:name w:val="Char"/>
    <w:basedOn w:val="Norml"/>
    <w:rsid w:val="00F02E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A6E6F-185C-43AE-B017-6AC5FCC63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Iroda522</dc:creator>
  <cp:keywords/>
  <dc:description/>
  <cp:lastModifiedBy>iroda-4141</cp:lastModifiedBy>
  <cp:revision>6</cp:revision>
  <cp:lastPrinted>2023-10-09T06:46:00Z</cp:lastPrinted>
  <dcterms:created xsi:type="dcterms:W3CDTF">2023-12-13T13:49:00Z</dcterms:created>
  <dcterms:modified xsi:type="dcterms:W3CDTF">2023-12-18T12:50:00Z</dcterms:modified>
</cp:coreProperties>
</file>